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09CD09D4" w:rsidR="006A48AF" w:rsidRDefault="00AB3684" w:rsidP="001F242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dawna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dr.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woj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. nr 984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Lisia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Góra -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Mielec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łącznej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1,530 km w m.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AB368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B3684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3B0B" w14:textId="77777777" w:rsidR="00A67EAE" w:rsidRDefault="00A67EAE" w:rsidP="00AC1A4B">
      <w:r>
        <w:separator/>
      </w:r>
    </w:p>
  </w:endnote>
  <w:endnote w:type="continuationSeparator" w:id="0">
    <w:p w14:paraId="7CC1AD62" w14:textId="77777777" w:rsidR="00A67EAE" w:rsidRDefault="00A67E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4C10B" w14:textId="77777777" w:rsidR="00A67EAE" w:rsidRDefault="00A67EAE" w:rsidP="00AC1A4B">
      <w:r>
        <w:separator/>
      </w:r>
    </w:p>
  </w:footnote>
  <w:footnote w:type="continuationSeparator" w:id="0">
    <w:p w14:paraId="71280FEE" w14:textId="77777777" w:rsidR="00A67EAE" w:rsidRDefault="00A67E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F94722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B3684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67EAE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684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2021-02-17T13:20:00Z</dcterms:created>
  <dcterms:modified xsi:type="dcterms:W3CDTF">2021-06-16T11:05:00Z</dcterms:modified>
</cp:coreProperties>
</file>